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8E" w:rsidRDefault="00AF318E" w:rsidP="00AF318E">
      <w:pPr>
        <w:jc w:val="center"/>
        <w:rPr>
          <w:lang w:val="ru-RU"/>
        </w:rPr>
      </w:pPr>
      <w:r>
        <w:rPr>
          <w:lang w:val="ru-RU"/>
        </w:rPr>
        <w:t>Задания по теме «Россия в 2000-2015 гг.»</w:t>
      </w:r>
    </w:p>
    <w:p w:rsidR="00AF318E" w:rsidRDefault="00AF318E" w:rsidP="00AF318E">
      <w:pPr>
        <w:jc w:val="center"/>
        <w:rPr>
          <w:lang w:val="ru-RU"/>
        </w:rPr>
      </w:pPr>
    </w:p>
    <w:p w:rsidR="00AF318E" w:rsidRDefault="00AF318E" w:rsidP="00AF318E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Установите соответствие </w:t>
      </w:r>
      <w:proofErr w:type="gramStart"/>
      <w:r>
        <w:rPr>
          <w:lang w:val="ru-RU"/>
        </w:rPr>
        <w:t>между  событиями</w:t>
      </w:r>
      <w:proofErr w:type="gramEnd"/>
      <w:r>
        <w:rPr>
          <w:lang w:val="ru-RU"/>
        </w:rPr>
        <w:t xml:space="preserve"> и годами.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F318E" w:rsidTr="009D77C8">
        <w:tc>
          <w:tcPr>
            <w:tcW w:w="481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СОБЫТИЯ</w:t>
            </w:r>
          </w:p>
        </w:tc>
        <w:tc>
          <w:tcPr>
            <w:tcW w:w="481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</w:tr>
      <w:tr w:rsidR="00AF318E" w:rsidTr="009D77C8">
        <w:tc>
          <w:tcPr>
            <w:tcW w:w="4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А) Начало осуществления приоритетных национальных проектов в социально значимых областях</w:t>
            </w:r>
          </w:p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Б) Принятие Декларации о государственном суверенитете РСФСР</w:t>
            </w:r>
          </w:p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В) Попытка государственного </w:t>
            </w:r>
            <w:proofErr w:type="gramStart"/>
            <w:r>
              <w:rPr>
                <w:lang w:val="ru-RU"/>
              </w:rPr>
              <w:t>переворота ,</w:t>
            </w:r>
            <w:proofErr w:type="gramEnd"/>
            <w:r>
              <w:rPr>
                <w:lang w:val="ru-RU"/>
              </w:rPr>
              <w:t xml:space="preserve"> предпринятая ГКЧП</w:t>
            </w:r>
          </w:p>
          <w:p w:rsidR="00AF318E" w:rsidRDefault="00AF318E" w:rsidP="009D77C8">
            <w:pPr>
              <w:pStyle w:val="a3"/>
            </w:pPr>
            <w:r>
              <w:rPr>
                <w:lang w:val="ru-RU"/>
              </w:rPr>
              <w:t>Г) Принятие Конституции РФ</w:t>
            </w:r>
          </w:p>
        </w:tc>
        <w:tc>
          <w:tcPr>
            <w:tcW w:w="481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t xml:space="preserve">1) 1991 </w:t>
            </w:r>
            <w:r>
              <w:rPr>
                <w:lang w:val="ru-RU"/>
              </w:rPr>
              <w:t>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2) 1993 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3) 1990 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4) 2005 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5) 2001 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6) 1999 г.</w:t>
            </w:r>
          </w:p>
        </w:tc>
      </w:tr>
    </w:tbl>
    <w:p w:rsidR="00AF318E" w:rsidRDefault="00AF318E" w:rsidP="00AF318E">
      <w:pPr>
        <w:jc w:val="both"/>
        <w:rPr>
          <w:lang w:val="ru-RU"/>
        </w:rPr>
      </w:pPr>
    </w:p>
    <w:p w:rsidR="00AF318E" w:rsidRDefault="00AF318E" w:rsidP="00AF318E">
      <w:pPr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 xml:space="preserve">Установите соответствие </w:t>
      </w:r>
      <w:proofErr w:type="gramStart"/>
      <w:r>
        <w:rPr>
          <w:lang w:val="ru-RU"/>
        </w:rPr>
        <w:t>между  событиями</w:t>
      </w:r>
      <w:proofErr w:type="gramEnd"/>
      <w:r>
        <w:rPr>
          <w:lang w:val="ru-RU"/>
        </w:rPr>
        <w:t xml:space="preserve"> и годами.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F318E" w:rsidTr="009D77C8">
        <w:tc>
          <w:tcPr>
            <w:tcW w:w="481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СОБЫТИЯ</w:t>
            </w:r>
          </w:p>
        </w:tc>
        <w:tc>
          <w:tcPr>
            <w:tcW w:w="481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</w:tr>
      <w:tr w:rsidR="00AF318E" w:rsidTr="009D77C8">
        <w:tc>
          <w:tcPr>
            <w:tcW w:w="4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А) Подписание Беловежских соглашений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Б) Дефолт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В) Операция по принуждению Грузии к миру</w:t>
            </w:r>
          </w:p>
          <w:p w:rsidR="00AF318E" w:rsidRDefault="00AF318E" w:rsidP="009D77C8">
            <w:pPr>
              <w:pStyle w:val="a3"/>
              <w:jc w:val="both"/>
            </w:pPr>
            <w:r>
              <w:rPr>
                <w:lang w:val="ru-RU"/>
              </w:rPr>
              <w:t>Г) Создание БРИКС</w:t>
            </w:r>
          </w:p>
        </w:tc>
        <w:tc>
          <w:tcPr>
            <w:tcW w:w="481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t xml:space="preserve">1) 1998 </w:t>
            </w:r>
            <w:r>
              <w:rPr>
                <w:lang w:val="ru-RU"/>
              </w:rPr>
              <w:t>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2) 2001 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3) 2008 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4) 2006 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5) 1993 г.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6) 1991 г.</w:t>
            </w:r>
          </w:p>
        </w:tc>
      </w:tr>
    </w:tbl>
    <w:p w:rsidR="00AF318E" w:rsidRDefault="00AF318E" w:rsidP="00AF318E">
      <w:pPr>
        <w:jc w:val="both"/>
        <w:rPr>
          <w:lang w:val="ru-RU"/>
        </w:rPr>
      </w:pPr>
    </w:p>
    <w:p w:rsidR="00AF318E" w:rsidRDefault="00AF318E" w:rsidP="00AF318E">
      <w:pPr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Установите соответствие между событиями (процессами, явлениями) и участниками этих событий.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F318E" w:rsidTr="009D77C8">
        <w:tc>
          <w:tcPr>
            <w:tcW w:w="481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СОБЫТИЯ (ПРОЦЕССЫ, ЯВЛЕНИЯ)</w:t>
            </w:r>
          </w:p>
        </w:tc>
        <w:tc>
          <w:tcPr>
            <w:tcW w:w="481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УЧАСТНИКИ</w:t>
            </w:r>
          </w:p>
        </w:tc>
      </w:tr>
      <w:tr w:rsidR="00AF318E" w:rsidTr="009D77C8">
        <w:tc>
          <w:tcPr>
            <w:tcW w:w="4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А) Замена отраслевых министерств совнархозами</w:t>
            </w:r>
          </w:p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Б) Приведение в соответствие с Конституцией всех субъектов РФ</w:t>
            </w:r>
          </w:p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В) Проведение экономических реформ «шоковая терапия»</w:t>
            </w:r>
          </w:p>
          <w:p w:rsidR="00AF318E" w:rsidRDefault="00AF318E" w:rsidP="009D77C8">
            <w:pPr>
              <w:pStyle w:val="a3"/>
            </w:pPr>
            <w:r>
              <w:rPr>
                <w:lang w:val="ru-RU"/>
              </w:rPr>
              <w:t>Г) Финансово-банковский кризис 1998 г.</w:t>
            </w:r>
          </w:p>
        </w:tc>
        <w:tc>
          <w:tcPr>
            <w:tcW w:w="481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t xml:space="preserve">1) </w:t>
            </w:r>
            <w:r>
              <w:rPr>
                <w:lang w:val="ru-RU"/>
              </w:rPr>
              <w:t>В.В. Путин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2) Н.С. Хрущев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3) Д.А. Медведев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4) А.Н. Косыгин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5) С.В. Кириенко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6) Е.Т. Гайдар</w:t>
            </w:r>
          </w:p>
        </w:tc>
      </w:tr>
    </w:tbl>
    <w:p w:rsidR="00AF318E" w:rsidRDefault="00AF318E" w:rsidP="00AF318E">
      <w:pPr>
        <w:jc w:val="both"/>
        <w:rPr>
          <w:lang w:val="ru-RU"/>
        </w:rPr>
      </w:pPr>
    </w:p>
    <w:p w:rsidR="00AF318E" w:rsidRDefault="00AF318E" w:rsidP="00AF318E">
      <w:pPr>
        <w:numPr>
          <w:ilvl w:val="0"/>
          <w:numId w:val="4"/>
        </w:numPr>
        <w:jc w:val="both"/>
        <w:rPr>
          <w:lang w:val="ru-RU"/>
        </w:rPr>
      </w:pPr>
      <w:r>
        <w:rPr>
          <w:lang w:val="ru-RU"/>
        </w:rPr>
        <w:t>Установите соответствие между событиями (процессами, явлениями) и участниками этих событий.</w:t>
      </w:r>
    </w:p>
    <w:p w:rsidR="00AF318E" w:rsidRDefault="00AF318E" w:rsidP="00AF318E">
      <w:pPr>
        <w:jc w:val="both"/>
        <w:rPr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F318E" w:rsidTr="009D77C8">
        <w:tc>
          <w:tcPr>
            <w:tcW w:w="481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СОБЫТИЯ (ПРОЦЕССЫ, ЯВЛЕНИЯ)</w:t>
            </w:r>
          </w:p>
        </w:tc>
        <w:tc>
          <w:tcPr>
            <w:tcW w:w="481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УЧАСТНИКИ</w:t>
            </w:r>
          </w:p>
        </w:tc>
      </w:tr>
      <w:tr w:rsidR="00AF318E" w:rsidTr="009D77C8">
        <w:tc>
          <w:tcPr>
            <w:tcW w:w="4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А) Принятие первых приоритетных национальных проектов</w:t>
            </w:r>
          </w:p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Б) Первый визит советского руководителя в США</w:t>
            </w:r>
          </w:p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В) Летние Олимпийские игры в Москве</w:t>
            </w:r>
          </w:p>
          <w:p w:rsidR="00AF318E" w:rsidRDefault="00AF318E" w:rsidP="009D77C8">
            <w:pPr>
              <w:pStyle w:val="a3"/>
            </w:pPr>
            <w:r>
              <w:rPr>
                <w:lang w:val="ru-RU"/>
              </w:rPr>
              <w:t>Г) Принятие Закона СССР «О печати», ликвидация цензуры и монополии государства на СМИ</w:t>
            </w:r>
          </w:p>
        </w:tc>
        <w:tc>
          <w:tcPr>
            <w:tcW w:w="481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t xml:space="preserve">1) </w:t>
            </w:r>
            <w:r>
              <w:rPr>
                <w:lang w:val="ru-RU"/>
              </w:rPr>
              <w:t>М.С. Горбачев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2) Б.Н. Ельцин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3) Н.С. Хрущев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4) Д.А. Медведев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5) В.В. Путин</w:t>
            </w:r>
          </w:p>
          <w:p w:rsidR="00AF318E" w:rsidRDefault="00AF318E" w:rsidP="009D77C8">
            <w:pPr>
              <w:pStyle w:val="a3"/>
              <w:jc w:val="both"/>
            </w:pPr>
            <w:r>
              <w:rPr>
                <w:lang w:val="ru-RU"/>
              </w:rPr>
              <w:t>6) Л.И. Брежнев</w:t>
            </w:r>
          </w:p>
        </w:tc>
      </w:tr>
    </w:tbl>
    <w:p w:rsidR="00AF318E" w:rsidRDefault="00AF318E" w:rsidP="00AF318E"/>
    <w:p w:rsidR="00AF318E" w:rsidRDefault="00AF318E" w:rsidP="00AF318E">
      <w:pPr>
        <w:numPr>
          <w:ilvl w:val="0"/>
          <w:numId w:val="5"/>
        </w:numPr>
      </w:pPr>
      <w:r>
        <w:rPr>
          <w:lang w:val="ru-RU"/>
        </w:rPr>
        <w:t>Установите соответствие между событиями (процессами, явлениями) и участниками этих событий.</w:t>
      </w:r>
    </w:p>
    <w:p w:rsidR="00AF318E" w:rsidRDefault="00AF318E" w:rsidP="00AF318E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F318E" w:rsidTr="009D77C8">
        <w:tc>
          <w:tcPr>
            <w:tcW w:w="4818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СОБЫТИЯ (ПРОЦЕССЫ, ЯВЛЕНИЯ)</w:t>
            </w:r>
          </w:p>
        </w:tc>
        <w:tc>
          <w:tcPr>
            <w:tcW w:w="481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УЧАСТНИКИ</w:t>
            </w:r>
          </w:p>
        </w:tc>
      </w:tr>
      <w:tr w:rsidR="00AF318E" w:rsidTr="009D77C8">
        <w:tc>
          <w:tcPr>
            <w:tcW w:w="4818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А) Образование Совета народных комиссаров</w:t>
            </w:r>
          </w:p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Б) Создание законодательной Государственной Думы в Российской империи</w:t>
            </w:r>
          </w:p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В) Создание Съезда народных депутатов</w:t>
            </w:r>
          </w:p>
          <w:p w:rsidR="00AF318E" w:rsidRDefault="00AF318E" w:rsidP="009D77C8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Г) Создание Общественной палаты</w:t>
            </w:r>
          </w:p>
        </w:tc>
        <w:tc>
          <w:tcPr>
            <w:tcW w:w="4819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1) С.Ю. Витте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2) Н.С. Хрущев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3) Л.Д. Троцкий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4) А.Н. Косыгин</w:t>
            </w:r>
          </w:p>
          <w:p w:rsidR="00AF318E" w:rsidRDefault="00AF318E" w:rsidP="009D77C8">
            <w:pPr>
              <w:pStyle w:val="a3"/>
              <w:jc w:val="both"/>
              <w:rPr>
                <w:lang w:val="ru-RU"/>
              </w:rPr>
            </w:pPr>
            <w:r>
              <w:rPr>
                <w:lang w:val="ru-RU"/>
              </w:rPr>
              <w:t>5) М.С. Горбачев</w:t>
            </w:r>
          </w:p>
          <w:p w:rsidR="00AF318E" w:rsidRDefault="00AF318E" w:rsidP="009D77C8">
            <w:pPr>
              <w:pStyle w:val="a3"/>
              <w:jc w:val="both"/>
            </w:pPr>
            <w:r>
              <w:rPr>
                <w:lang w:val="ru-RU"/>
              </w:rPr>
              <w:t>6) В.В. Путин</w:t>
            </w:r>
          </w:p>
        </w:tc>
      </w:tr>
    </w:tbl>
    <w:p w:rsidR="00AF318E" w:rsidRDefault="00AF318E" w:rsidP="00AF318E"/>
    <w:p w:rsidR="00AF318E" w:rsidRDefault="00AF318E" w:rsidP="00AF318E">
      <w:pPr>
        <w:numPr>
          <w:ilvl w:val="0"/>
          <w:numId w:val="6"/>
        </w:numPr>
        <w:rPr>
          <w:i/>
          <w:iCs/>
          <w:lang w:val="ru-RU"/>
        </w:rPr>
      </w:pPr>
      <w:r>
        <w:rPr>
          <w:lang w:val="ru-RU"/>
        </w:rPr>
        <w:t>Ниже приведен список терминов. Все они, за исключением двух, непосредственно связаны с реформой управления, начатой в 2004 году. Найдите «лишнее».</w:t>
      </w:r>
    </w:p>
    <w:p w:rsidR="00AF318E" w:rsidRDefault="00AF318E" w:rsidP="00AF318E">
      <w:pPr>
        <w:numPr>
          <w:ilvl w:val="0"/>
          <w:numId w:val="7"/>
        </w:numPr>
        <w:jc w:val="center"/>
        <w:rPr>
          <w:i/>
          <w:iCs/>
        </w:rPr>
      </w:pPr>
      <w:r>
        <w:rPr>
          <w:i/>
          <w:iCs/>
          <w:lang w:val="ru-RU"/>
        </w:rPr>
        <w:t xml:space="preserve">новый порядок избрания губернаторов и депутатов Государственной </w:t>
      </w:r>
      <w:proofErr w:type="gramStart"/>
      <w:r>
        <w:rPr>
          <w:i/>
          <w:iCs/>
          <w:lang w:val="ru-RU"/>
        </w:rPr>
        <w:t>Думы;  2</w:t>
      </w:r>
      <w:proofErr w:type="gramEnd"/>
      <w:r>
        <w:rPr>
          <w:i/>
          <w:iCs/>
          <w:lang w:val="ru-RU"/>
        </w:rPr>
        <w:t>) создание Общественной палаты;  3) терроризм;  4) борьба с коррупцией;  5) реформа укрупнения регионов;  6) упразднение ст. 6 Конституции СССР.</w:t>
      </w:r>
    </w:p>
    <w:p w:rsidR="00AF318E" w:rsidRDefault="00AF318E" w:rsidP="00AF318E">
      <w:pPr>
        <w:jc w:val="both"/>
        <w:rPr>
          <w:i/>
          <w:iCs/>
        </w:rPr>
      </w:pPr>
    </w:p>
    <w:p w:rsidR="00AF318E" w:rsidRDefault="00AF318E" w:rsidP="00AF318E">
      <w:pPr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>Расположите в хронологической последовательности исторические события.</w:t>
      </w:r>
    </w:p>
    <w:p w:rsidR="00AF318E" w:rsidRDefault="00AF318E" w:rsidP="00AF318E">
      <w:pPr>
        <w:numPr>
          <w:ilvl w:val="0"/>
          <w:numId w:val="9"/>
        </w:numPr>
        <w:jc w:val="both"/>
        <w:rPr>
          <w:lang w:val="ru-RU"/>
        </w:rPr>
      </w:pPr>
      <w:r>
        <w:rPr>
          <w:lang w:val="ru-RU"/>
        </w:rPr>
        <w:t>Ввод войск ОВД в Чехословакию</w:t>
      </w:r>
    </w:p>
    <w:p w:rsidR="00AF318E" w:rsidRDefault="00AF318E" w:rsidP="00AF318E">
      <w:pPr>
        <w:numPr>
          <w:ilvl w:val="0"/>
          <w:numId w:val="9"/>
        </w:numPr>
        <w:jc w:val="both"/>
        <w:rPr>
          <w:lang w:val="ru-RU"/>
        </w:rPr>
      </w:pPr>
      <w:r>
        <w:rPr>
          <w:lang w:val="ru-RU"/>
        </w:rPr>
        <w:t>Избрание В.В. Путина президентом РФ на первый срок</w:t>
      </w:r>
    </w:p>
    <w:p w:rsidR="00AF318E" w:rsidRDefault="00AF318E" w:rsidP="00AF318E">
      <w:pPr>
        <w:numPr>
          <w:ilvl w:val="0"/>
          <w:numId w:val="9"/>
        </w:numPr>
        <w:jc w:val="both"/>
      </w:pPr>
      <w:r>
        <w:rPr>
          <w:lang w:val="ru-RU"/>
        </w:rPr>
        <w:t>Объединение ФРГ и ГДР</w:t>
      </w:r>
    </w:p>
    <w:p w:rsidR="00AF318E" w:rsidRDefault="00AF318E" w:rsidP="00AF318E">
      <w:pPr>
        <w:jc w:val="both"/>
      </w:pPr>
    </w:p>
    <w:p w:rsidR="00AF318E" w:rsidRDefault="00AF318E" w:rsidP="00AF318E">
      <w:pPr>
        <w:numPr>
          <w:ilvl w:val="0"/>
          <w:numId w:val="10"/>
        </w:numPr>
        <w:jc w:val="both"/>
        <w:rPr>
          <w:lang w:val="ru-RU"/>
        </w:rPr>
      </w:pPr>
      <w:r>
        <w:rPr>
          <w:lang w:val="ru-RU"/>
        </w:rPr>
        <w:t>Расположите в хронологической последовательности исторические события.</w:t>
      </w:r>
    </w:p>
    <w:p w:rsidR="00AF318E" w:rsidRDefault="00AF318E" w:rsidP="00AF318E">
      <w:pPr>
        <w:numPr>
          <w:ilvl w:val="0"/>
          <w:numId w:val="11"/>
        </w:numPr>
        <w:jc w:val="both"/>
        <w:rPr>
          <w:lang w:val="ru-RU"/>
        </w:rPr>
      </w:pPr>
      <w:r>
        <w:rPr>
          <w:lang w:val="ru-RU"/>
        </w:rPr>
        <w:t>«Бархатные революции» в странах Центральной и Восточной Европы</w:t>
      </w:r>
    </w:p>
    <w:p w:rsidR="00AF318E" w:rsidRDefault="00AF318E" w:rsidP="00AF318E">
      <w:pPr>
        <w:numPr>
          <w:ilvl w:val="0"/>
          <w:numId w:val="11"/>
        </w:numPr>
        <w:jc w:val="both"/>
        <w:rPr>
          <w:lang w:val="ru-RU"/>
        </w:rPr>
      </w:pPr>
      <w:r>
        <w:rPr>
          <w:lang w:val="ru-RU"/>
        </w:rPr>
        <w:t>Подписание российско-американского договора СНВ — 3</w:t>
      </w:r>
    </w:p>
    <w:p w:rsidR="00AF318E" w:rsidRDefault="00AF318E" w:rsidP="00AF318E">
      <w:pPr>
        <w:numPr>
          <w:ilvl w:val="0"/>
          <w:numId w:val="11"/>
        </w:numPr>
        <w:jc w:val="both"/>
      </w:pPr>
      <w:r>
        <w:rPr>
          <w:lang w:val="ru-RU"/>
        </w:rPr>
        <w:t>Избрание президентом Д.А. Медведева</w:t>
      </w:r>
    </w:p>
    <w:p w:rsidR="00AF318E" w:rsidRDefault="00AF318E" w:rsidP="00AF318E">
      <w:pPr>
        <w:jc w:val="both"/>
      </w:pPr>
    </w:p>
    <w:p w:rsidR="00AF318E" w:rsidRDefault="00AF318E" w:rsidP="00AF318E">
      <w:pPr>
        <w:numPr>
          <w:ilvl w:val="0"/>
          <w:numId w:val="12"/>
        </w:numPr>
        <w:jc w:val="both"/>
        <w:rPr>
          <w:lang w:val="ru-RU"/>
        </w:rPr>
      </w:pPr>
      <w:r>
        <w:rPr>
          <w:lang w:val="ru-RU"/>
        </w:rPr>
        <w:t>Расположите в хронологической последовательности исторические события.</w:t>
      </w:r>
    </w:p>
    <w:p w:rsidR="00AF318E" w:rsidRDefault="00AF318E" w:rsidP="00AF318E">
      <w:pPr>
        <w:numPr>
          <w:ilvl w:val="0"/>
          <w:numId w:val="13"/>
        </w:numPr>
        <w:jc w:val="both"/>
        <w:rPr>
          <w:lang w:val="ru-RU"/>
        </w:rPr>
      </w:pPr>
      <w:r>
        <w:rPr>
          <w:lang w:val="ru-RU"/>
        </w:rPr>
        <w:t>Провозглашение курса на «укрепление вертикали власти»</w:t>
      </w:r>
    </w:p>
    <w:p w:rsidR="00AF318E" w:rsidRDefault="00AF318E" w:rsidP="00AF318E">
      <w:pPr>
        <w:numPr>
          <w:ilvl w:val="0"/>
          <w:numId w:val="13"/>
        </w:numPr>
        <w:jc w:val="both"/>
        <w:rPr>
          <w:lang w:val="ru-RU"/>
        </w:rPr>
      </w:pPr>
      <w:proofErr w:type="spellStart"/>
      <w:r>
        <w:rPr>
          <w:lang w:val="ru-RU"/>
        </w:rPr>
        <w:t>Ваучерная</w:t>
      </w:r>
      <w:proofErr w:type="spellEnd"/>
      <w:r>
        <w:rPr>
          <w:lang w:val="ru-RU"/>
        </w:rPr>
        <w:t xml:space="preserve"> приватизация в России</w:t>
      </w:r>
    </w:p>
    <w:p w:rsidR="00AF318E" w:rsidRDefault="00AF318E" w:rsidP="00AF318E">
      <w:pPr>
        <w:numPr>
          <w:ilvl w:val="0"/>
          <w:numId w:val="13"/>
        </w:numPr>
        <w:jc w:val="both"/>
      </w:pPr>
      <w:r>
        <w:rPr>
          <w:lang w:val="ru-RU"/>
        </w:rPr>
        <w:t>Провозглашение независимости Косово</w:t>
      </w:r>
    </w:p>
    <w:p w:rsidR="00AF318E" w:rsidRDefault="00AF318E" w:rsidP="00AF318E">
      <w:pPr>
        <w:jc w:val="both"/>
      </w:pPr>
    </w:p>
    <w:p w:rsidR="00AF318E" w:rsidRDefault="00AF318E" w:rsidP="00AF318E">
      <w:pPr>
        <w:numPr>
          <w:ilvl w:val="0"/>
          <w:numId w:val="14"/>
        </w:numPr>
        <w:jc w:val="both"/>
        <w:rPr>
          <w:lang w:val="ru-RU"/>
        </w:rPr>
      </w:pPr>
      <w:r>
        <w:rPr>
          <w:lang w:val="ru-RU"/>
        </w:rPr>
        <w:t>Прочтите отрывок из выступления президента РФ перед Федеральным Собранием РФ и укажите его фамилию.</w:t>
      </w:r>
    </w:p>
    <w:p w:rsidR="00AF318E" w:rsidRDefault="00AF318E" w:rsidP="00AF318E">
      <w:pPr>
        <w:jc w:val="both"/>
      </w:pPr>
      <w:r>
        <w:rPr>
          <w:lang w:val="ru-RU"/>
        </w:rPr>
        <w:t>«Одним из первых наших шагов по укреплению федерализма стало создание федеральных округов и назначение в них представителей Президента России. Суть этого решения — не в укрупнении регионов, как это иногда воспринимается или преподносится, а в укрупнении структур президентской вертикали в территориях. Не в перестройке административно-территориальных границ, а в повышении эффективности власти. Не в ослаблении региональной власти, а в создании условий для упрочения федерализма. Хочу особо подчеркнуть: с созданием округов федеральная власть не удалилась, а приблизилась к территориям».</w:t>
      </w:r>
    </w:p>
    <w:p w:rsidR="00AF318E" w:rsidRDefault="00AF318E" w:rsidP="00AF318E">
      <w:pPr>
        <w:jc w:val="both"/>
      </w:pPr>
    </w:p>
    <w:p w:rsidR="00AF318E" w:rsidRDefault="00AF318E" w:rsidP="00AF318E">
      <w:pPr>
        <w:numPr>
          <w:ilvl w:val="0"/>
          <w:numId w:val="15"/>
        </w:numPr>
        <w:jc w:val="both"/>
        <w:rPr>
          <w:lang w:val="ru-RU"/>
        </w:rPr>
      </w:pPr>
      <w:r>
        <w:rPr>
          <w:lang w:val="ru-RU"/>
        </w:rPr>
        <w:t>Какие события произошли в период 2000-2004 гг.? Выберите три ответа.</w:t>
      </w:r>
    </w:p>
    <w:p w:rsidR="00AF318E" w:rsidRDefault="00AF318E" w:rsidP="00AF318E">
      <w:pPr>
        <w:numPr>
          <w:ilvl w:val="0"/>
          <w:numId w:val="16"/>
        </w:numPr>
        <w:jc w:val="both"/>
        <w:rPr>
          <w:lang w:val="ru-RU"/>
        </w:rPr>
      </w:pPr>
      <w:r>
        <w:rPr>
          <w:lang w:val="ru-RU"/>
        </w:rPr>
        <w:t>Образование партии «Единая Россия»</w:t>
      </w:r>
    </w:p>
    <w:p w:rsidR="00AF318E" w:rsidRDefault="00AF318E" w:rsidP="00AF318E">
      <w:pPr>
        <w:numPr>
          <w:ilvl w:val="0"/>
          <w:numId w:val="16"/>
        </w:numPr>
        <w:jc w:val="both"/>
        <w:rPr>
          <w:lang w:val="ru-RU"/>
        </w:rPr>
      </w:pPr>
      <w:r>
        <w:rPr>
          <w:lang w:val="ru-RU"/>
        </w:rPr>
        <w:t>Учреждение семи федеральных округов</w:t>
      </w:r>
    </w:p>
    <w:p w:rsidR="00AF318E" w:rsidRDefault="00AF318E" w:rsidP="00AF318E">
      <w:pPr>
        <w:numPr>
          <w:ilvl w:val="0"/>
          <w:numId w:val="16"/>
        </w:numPr>
        <w:jc w:val="both"/>
        <w:rPr>
          <w:lang w:val="ru-RU"/>
        </w:rPr>
      </w:pPr>
      <w:r>
        <w:rPr>
          <w:lang w:val="ru-RU"/>
        </w:rPr>
        <w:t>Подписание Федеративного договора</w:t>
      </w:r>
    </w:p>
    <w:p w:rsidR="00AF318E" w:rsidRDefault="00AF318E" w:rsidP="00AF318E">
      <w:pPr>
        <w:numPr>
          <w:ilvl w:val="0"/>
          <w:numId w:val="16"/>
        </w:numPr>
        <w:jc w:val="both"/>
        <w:rPr>
          <w:lang w:val="ru-RU"/>
        </w:rPr>
      </w:pPr>
      <w:r>
        <w:rPr>
          <w:lang w:val="ru-RU"/>
        </w:rPr>
        <w:t>Проведение первых выборов в Государственную Думу</w:t>
      </w:r>
    </w:p>
    <w:p w:rsidR="00AF318E" w:rsidRDefault="00AF318E" w:rsidP="00AF318E">
      <w:pPr>
        <w:numPr>
          <w:ilvl w:val="0"/>
          <w:numId w:val="16"/>
        </w:numPr>
        <w:jc w:val="both"/>
        <w:rPr>
          <w:lang w:val="ru-RU"/>
        </w:rPr>
      </w:pPr>
      <w:r>
        <w:rPr>
          <w:lang w:val="ru-RU"/>
        </w:rPr>
        <w:t>Начало работы Федерального Собрания</w:t>
      </w:r>
    </w:p>
    <w:p w:rsidR="00AF318E" w:rsidRDefault="00AF318E" w:rsidP="00AF318E">
      <w:pPr>
        <w:numPr>
          <w:ilvl w:val="0"/>
          <w:numId w:val="16"/>
        </w:numPr>
        <w:jc w:val="both"/>
      </w:pPr>
      <w:r>
        <w:rPr>
          <w:lang w:val="ru-RU"/>
        </w:rPr>
        <w:t>Учреждение Государственного Совета</w:t>
      </w:r>
    </w:p>
    <w:p w:rsidR="00AF318E" w:rsidRDefault="00AF318E" w:rsidP="00AF318E">
      <w:pPr>
        <w:jc w:val="both"/>
      </w:pPr>
    </w:p>
    <w:p w:rsidR="00722301" w:rsidRDefault="00722301">
      <w:bookmarkStart w:id="0" w:name="_GoBack"/>
      <w:bookmarkEnd w:id="0"/>
    </w:p>
    <w:sectPr w:rsidR="00722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8E"/>
    <w:rsid w:val="00722301"/>
    <w:rsid w:val="00AF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89736-B6BE-4059-828E-1E1EA79A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18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F318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2020-05-17T09:43:00Z</dcterms:created>
  <dcterms:modified xsi:type="dcterms:W3CDTF">2020-05-17T09:44:00Z</dcterms:modified>
</cp:coreProperties>
</file>